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32" w:rsidRPr="008D1677" w:rsidRDefault="00326247" w:rsidP="003C431D">
      <w:pPr>
        <w:pStyle w:val="a4"/>
        <w:jc w:val="right"/>
        <w:rPr>
          <w:noProof/>
        </w:rPr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6.1pt;margin-top:-26.55pt;width:30pt;height:15.95pt;z-index:251660288;mso-height-percent:200;mso-height-percent:200;mso-width-relative:margin;mso-height-relative:margin" strokecolor="white [3212]">
            <v:textbox style="mso-next-textbox:#_x0000_s1026;mso-fit-shape-to-text:t">
              <w:txbxContent>
                <w:p w:rsidR="00277888" w:rsidRDefault="00277888"/>
              </w:txbxContent>
            </v:textbox>
          </v:shape>
        </w:pict>
      </w:r>
    </w:p>
    <w:p w:rsidR="00390A32" w:rsidRPr="008D1677" w:rsidRDefault="00390A32" w:rsidP="00390A32">
      <w:pPr>
        <w:pStyle w:val="3"/>
        <w:framePr w:w="9897" w:wrap="around" w:x="1435" w:y="266"/>
      </w:pPr>
      <w:r w:rsidRPr="008D1677">
        <w:rPr>
          <w:noProof/>
        </w:rPr>
        <w:drawing>
          <wp:inline distT="0" distB="0" distL="0" distR="0" wp14:anchorId="1CD1139E" wp14:editId="1BEA434E">
            <wp:extent cx="622300" cy="895350"/>
            <wp:effectExtent l="19050" t="0" r="635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A32" w:rsidRPr="008D1677" w:rsidRDefault="00390A32" w:rsidP="00390A32">
      <w:pPr>
        <w:pStyle w:val="3"/>
        <w:framePr w:w="9897" w:wrap="around" w:x="1435" w:y="266"/>
      </w:pPr>
    </w:p>
    <w:p w:rsidR="00390A32" w:rsidRPr="008D1677" w:rsidRDefault="00390A32" w:rsidP="00390A32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8D1677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052DBF" w:rsidRPr="008D1677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8D1677">
        <w:rPr>
          <w:rFonts w:ascii="Arial" w:hAnsi="Arial" w:cs="Arial"/>
          <w:sz w:val="28"/>
          <w:szCs w:val="28"/>
        </w:rPr>
        <w:t>Железного</w:t>
      </w:r>
      <w:proofErr w:type="gramStart"/>
      <w:r w:rsidRPr="008D1677">
        <w:rPr>
          <w:rFonts w:ascii="Arial" w:hAnsi="Arial" w:cs="Arial"/>
          <w:sz w:val="28"/>
          <w:szCs w:val="28"/>
        </w:rPr>
        <w:t>рск Кр</w:t>
      </w:r>
      <w:proofErr w:type="gramEnd"/>
      <w:r w:rsidRPr="008D1677">
        <w:rPr>
          <w:rFonts w:ascii="Arial" w:hAnsi="Arial" w:cs="Arial"/>
          <w:sz w:val="28"/>
          <w:szCs w:val="28"/>
        </w:rPr>
        <w:t>асноярского края»</w:t>
      </w:r>
    </w:p>
    <w:p w:rsidR="00390A32" w:rsidRPr="008D1677" w:rsidRDefault="00390A32" w:rsidP="00390A32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390A32" w:rsidRPr="008D1677" w:rsidRDefault="00390A32" w:rsidP="00390A32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8D1677">
        <w:rPr>
          <w:sz w:val="32"/>
          <w:szCs w:val="32"/>
        </w:rPr>
        <w:t>АДМИНИСТРАЦИЯ</w:t>
      </w:r>
      <w:proofErr w:type="gramEnd"/>
      <w:r w:rsidRPr="008D1677">
        <w:rPr>
          <w:sz w:val="32"/>
          <w:szCs w:val="32"/>
        </w:rPr>
        <w:t xml:space="preserve"> ЗАТО г.</w:t>
      </w:r>
      <w:r w:rsidR="00C70B3E" w:rsidRPr="008D1677">
        <w:rPr>
          <w:sz w:val="32"/>
          <w:szCs w:val="32"/>
        </w:rPr>
        <w:t xml:space="preserve"> </w:t>
      </w:r>
      <w:r w:rsidRPr="008D1677">
        <w:rPr>
          <w:sz w:val="32"/>
          <w:szCs w:val="32"/>
        </w:rPr>
        <w:t>ЖЕЛЕЗНОГОРСК</w:t>
      </w:r>
    </w:p>
    <w:p w:rsidR="00390A32" w:rsidRPr="008D1677" w:rsidRDefault="00390A32" w:rsidP="00390A32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390A32" w:rsidRPr="008D1677" w:rsidRDefault="00390A32" w:rsidP="00390A32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8D1677">
        <w:rPr>
          <w:rFonts w:ascii="Arial" w:hAnsi="Arial"/>
          <w:b/>
          <w:sz w:val="36"/>
        </w:rPr>
        <w:t>ПОСТАНОВЛЕНИЕ</w:t>
      </w:r>
    </w:p>
    <w:p w:rsidR="00390A32" w:rsidRPr="008D1677" w:rsidRDefault="00390A32" w:rsidP="00390A32"/>
    <w:p w:rsidR="00D84A2D" w:rsidRPr="008D1677" w:rsidRDefault="00D84A2D" w:rsidP="00AF3DC2">
      <w:pPr>
        <w:framePr w:w="9582" w:h="441" w:hSpace="180" w:wrap="around" w:vAnchor="text" w:hAnchor="page" w:x="1645" w:y="3937"/>
        <w:rPr>
          <w:rFonts w:ascii="Times New Roman" w:hAnsi="Times New Roman"/>
          <w:sz w:val="22"/>
        </w:rPr>
      </w:pPr>
    </w:p>
    <w:p w:rsidR="00D84A2D" w:rsidRPr="008D1677" w:rsidRDefault="00D84A2D" w:rsidP="00AF3DC2">
      <w:pPr>
        <w:framePr w:w="9582" w:h="441" w:hSpace="180" w:wrap="around" w:vAnchor="text" w:hAnchor="page" w:x="1645" w:y="3937"/>
        <w:rPr>
          <w:rFonts w:ascii="Times New Roman" w:hAnsi="Times New Roman"/>
          <w:sz w:val="22"/>
        </w:rPr>
      </w:pPr>
      <w:r w:rsidRPr="008D1677">
        <w:rPr>
          <w:rFonts w:ascii="Times New Roman" w:hAnsi="Times New Roman"/>
          <w:sz w:val="22"/>
        </w:rPr>
        <w:t xml:space="preserve"> </w:t>
      </w:r>
      <w:r w:rsidR="00326247">
        <w:rPr>
          <w:rFonts w:ascii="Times New Roman" w:hAnsi="Times New Roman"/>
          <w:sz w:val="22"/>
        </w:rPr>
        <w:t>22.11.</w:t>
      </w:r>
      <w:r w:rsidRPr="008D1677">
        <w:rPr>
          <w:rFonts w:ascii="Times New Roman" w:hAnsi="Times New Roman"/>
          <w:sz w:val="22"/>
        </w:rPr>
        <w:t xml:space="preserve">2018                                                                                                                                  </w:t>
      </w:r>
      <w:r w:rsidR="00326247">
        <w:rPr>
          <w:rFonts w:ascii="Times New Roman" w:hAnsi="Times New Roman"/>
          <w:sz w:val="22"/>
        </w:rPr>
        <w:t xml:space="preserve">        </w:t>
      </w:r>
      <w:r w:rsidRPr="008D167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9.25pt" o:ole="">
            <v:imagedata r:id="rId9" o:title=""/>
          </v:shape>
          <o:OLEObject Type="Embed" ProgID="MSWordArt.2" ShapeID="_x0000_i1025" DrawAspect="Content" ObjectID="_1604494626" r:id="rId10">
            <o:FieldCodes>\s</o:FieldCodes>
          </o:OLEObject>
        </w:object>
      </w:r>
      <w:r w:rsidRPr="008D1677">
        <w:rPr>
          <w:rFonts w:ascii="Times New Roman" w:hAnsi="Times New Roman"/>
          <w:sz w:val="22"/>
        </w:rPr>
        <w:t xml:space="preserve"> </w:t>
      </w:r>
      <w:r w:rsidR="00326247" w:rsidRPr="00326247">
        <w:rPr>
          <w:rFonts w:ascii="Times New Roman" w:hAnsi="Times New Roman"/>
          <w:sz w:val="22"/>
          <w:u w:val="single"/>
        </w:rPr>
        <w:t>2214</w:t>
      </w:r>
    </w:p>
    <w:p w:rsidR="00D84A2D" w:rsidRPr="008D1677" w:rsidRDefault="00D84A2D" w:rsidP="00AF3DC2">
      <w:pPr>
        <w:framePr w:w="9582" w:h="441" w:hSpace="180" w:wrap="around" w:vAnchor="text" w:hAnchor="page" w:x="1645" w:y="3937"/>
        <w:rPr>
          <w:rFonts w:ascii="Times New Roman" w:hAnsi="Times New Roman"/>
          <w:sz w:val="22"/>
        </w:rPr>
      </w:pPr>
    </w:p>
    <w:p w:rsidR="00D84A2D" w:rsidRPr="008D1677" w:rsidRDefault="00D84A2D" w:rsidP="00AF3DC2">
      <w:pPr>
        <w:framePr w:w="9582" w:h="441" w:hSpace="180" w:wrap="around" w:vAnchor="text" w:hAnchor="page" w:x="1645" w:y="3937"/>
        <w:jc w:val="center"/>
        <w:rPr>
          <w:sz w:val="22"/>
          <w:szCs w:val="22"/>
        </w:rPr>
      </w:pPr>
      <w:r w:rsidRPr="008D1677">
        <w:rPr>
          <w:rFonts w:ascii="Times New Roman" w:hAnsi="Times New Roman"/>
          <w:b/>
          <w:sz w:val="22"/>
          <w:szCs w:val="22"/>
        </w:rPr>
        <w:t>г. Железногорск</w:t>
      </w:r>
    </w:p>
    <w:p w:rsidR="00390A32" w:rsidRPr="008D1677" w:rsidRDefault="00390A32" w:rsidP="00390A32"/>
    <w:p w:rsidR="00390A32" w:rsidRPr="008D1677" w:rsidRDefault="00390A32" w:rsidP="00390A32">
      <w:pPr>
        <w:rPr>
          <w:rFonts w:ascii="Times New Roman" w:hAnsi="Times New Roman"/>
          <w:sz w:val="28"/>
          <w:szCs w:val="28"/>
        </w:rPr>
      </w:pPr>
    </w:p>
    <w:p w:rsidR="00390A32" w:rsidRPr="008D1677" w:rsidRDefault="00390A32" w:rsidP="00390A32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D4B45" w:rsidRPr="008D1677" w:rsidRDefault="004D4B45" w:rsidP="004D4B45">
      <w:pPr>
        <w:jc w:val="both"/>
        <w:rPr>
          <w:rFonts w:ascii="Times New Roman" w:hAnsi="Times New Roman"/>
          <w:sz w:val="28"/>
          <w:szCs w:val="28"/>
        </w:rPr>
      </w:pPr>
      <w:r w:rsidRPr="008D1677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8D167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D1677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8C3B3C" w:rsidRPr="008D1677">
        <w:rPr>
          <w:rFonts w:ascii="Times New Roman" w:hAnsi="Times New Roman"/>
          <w:sz w:val="28"/>
          <w:szCs w:val="28"/>
        </w:rPr>
        <w:t xml:space="preserve">от 01.06.2012 № 930 «Об утверждении административного </w:t>
      </w:r>
      <w:bookmarkStart w:id="0" w:name="_GoBack"/>
      <w:bookmarkEnd w:id="0"/>
      <w:r w:rsidR="008C3B3C" w:rsidRPr="008D1677">
        <w:rPr>
          <w:rFonts w:ascii="Times New Roman" w:hAnsi="Times New Roman"/>
          <w:sz w:val="28"/>
          <w:szCs w:val="28"/>
        </w:rPr>
        <w:t>регламента Администрации закрытого административно-территориального образования город Железногорск по предо</w:t>
      </w:r>
      <w:r w:rsidR="0028587B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28587B" w:rsidRPr="0028587B">
        <w:rPr>
          <w:rFonts w:ascii="Times New Roman" w:hAnsi="Times New Roman"/>
          <w:sz w:val="28"/>
          <w:szCs w:val="28"/>
        </w:rPr>
        <w:t>“</w:t>
      </w:r>
      <w:r w:rsidR="008C3B3C" w:rsidRPr="008D1677">
        <w:rPr>
          <w:rFonts w:ascii="Times New Roman" w:hAnsi="Times New Roman"/>
          <w:sz w:val="28"/>
          <w:szCs w:val="28"/>
        </w:rPr>
        <w:t>Ежемесячное материальное вознаграждение Почетному гражданину ЗАТО Железногорск Красноярского края при достижении пенсионного возраста</w:t>
      </w:r>
      <w:r w:rsidR="0028587B" w:rsidRPr="0028587B">
        <w:rPr>
          <w:rFonts w:ascii="Times New Roman" w:hAnsi="Times New Roman"/>
          <w:sz w:val="28"/>
          <w:szCs w:val="28"/>
        </w:rPr>
        <w:t>”</w:t>
      </w:r>
      <w:r w:rsidR="008C3B3C" w:rsidRPr="008D1677">
        <w:rPr>
          <w:rFonts w:ascii="Times New Roman" w:hAnsi="Times New Roman"/>
          <w:sz w:val="28"/>
          <w:szCs w:val="28"/>
        </w:rPr>
        <w:t>»</w:t>
      </w:r>
    </w:p>
    <w:p w:rsidR="000F7C9A" w:rsidRPr="008D1677" w:rsidRDefault="000F7C9A" w:rsidP="00390A32">
      <w:pPr>
        <w:jc w:val="both"/>
        <w:rPr>
          <w:rFonts w:ascii="Times New Roman" w:hAnsi="Times New Roman"/>
          <w:sz w:val="28"/>
          <w:szCs w:val="28"/>
        </w:rPr>
      </w:pPr>
    </w:p>
    <w:p w:rsidR="00052DBF" w:rsidRPr="008D1677" w:rsidRDefault="00052DBF" w:rsidP="00052DB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1677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8D1677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8D1677"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390A32" w:rsidRPr="008D1677" w:rsidRDefault="00390A32" w:rsidP="00390A3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A32" w:rsidRPr="008D1677" w:rsidRDefault="00390A32" w:rsidP="00390A32">
      <w:pPr>
        <w:jc w:val="both"/>
        <w:rPr>
          <w:rFonts w:ascii="Times New Roman" w:hAnsi="Times New Roman"/>
          <w:sz w:val="28"/>
          <w:szCs w:val="28"/>
        </w:rPr>
      </w:pPr>
      <w:r w:rsidRPr="008D1677">
        <w:rPr>
          <w:rFonts w:ascii="Times New Roman" w:hAnsi="Times New Roman"/>
          <w:sz w:val="28"/>
          <w:szCs w:val="28"/>
        </w:rPr>
        <w:t>ПОСТАНОВЛЯЮ:</w:t>
      </w:r>
    </w:p>
    <w:p w:rsidR="00390A32" w:rsidRPr="008D1677" w:rsidRDefault="00390A32" w:rsidP="00390A32">
      <w:pPr>
        <w:jc w:val="both"/>
        <w:rPr>
          <w:rFonts w:ascii="Times New Roman" w:hAnsi="Times New Roman"/>
          <w:sz w:val="28"/>
          <w:szCs w:val="28"/>
        </w:rPr>
      </w:pPr>
    </w:p>
    <w:p w:rsidR="008C3B3C" w:rsidRPr="008D1677" w:rsidRDefault="00390A32" w:rsidP="00052DB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D1677">
        <w:rPr>
          <w:rFonts w:ascii="Times New Roman" w:hAnsi="Times New Roman"/>
          <w:sz w:val="28"/>
          <w:szCs w:val="28"/>
        </w:rPr>
        <w:t>1.</w:t>
      </w:r>
      <w:r w:rsidR="00DF70F8" w:rsidRPr="008D1677">
        <w:rPr>
          <w:rFonts w:ascii="Times New Roman" w:hAnsi="Times New Roman"/>
          <w:sz w:val="28"/>
          <w:szCs w:val="28"/>
        </w:rPr>
        <w:t xml:space="preserve"> </w:t>
      </w:r>
      <w:r w:rsidR="004D4B45" w:rsidRPr="008D1677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="004D4B45" w:rsidRPr="008D1677">
        <w:rPr>
          <w:rFonts w:ascii="Times New Roman" w:hAnsi="Times New Roman"/>
          <w:sz w:val="28"/>
          <w:szCs w:val="28"/>
        </w:rPr>
        <w:t>Администр</w:t>
      </w:r>
      <w:r w:rsidR="008C3B3C" w:rsidRPr="008D1677">
        <w:rPr>
          <w:rFonts w:ascii="Times New Roman" w:hAnsi="Times New Roman"/>
          <w:sz w:val="28"/>
          <w:szCs w:val="28"/>
        </w:rPr>
        <w:t>ации</w:t>
      </w:r>
      <w:proofErr w:type="gramEnd"/>
      <w:r w:rsidR="008C3B3C" w:rsidRPr="008D1677">
        <w:rPr>
          <w:rFonts w:ascii="Times New Roman" w:hAnsi="Times New Roman"/>
          <w:sz w:val="28"/>
          <w:szCs w:val="28"/>
        </w:rPr>
        <w:t xml:space="preserve"> ЗАТО г. Железногорск от 01.06.2012 № 930 «Об утверждении административного регламента Администрации закрытого административно-территориального образования город Железногорск по предо</w:t>
      </w:r>
      <w:r w:rsidR="0028587B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28587B" w:rsidRPr="0028587B">
        <w:rPr>
          <w:rFonts w:ascii="Times New Roman" w:hAnsi="Times New Roman"/>
          <w:sz w:val="28"/>
          <w:szCs w:val="28"/>
        </w:rPr>
        <w:t>“</w:t>
      </w:r>
      <w:r w:rsidR="008C3B3C" w:rsidRPr="008D1677">
        <w:rPr>
          <w:rFonts w:ascii="Times New Roman" w:hAnsi="Times New Roman"/>
          <w:sz w:val="28"/>
          <w:szCs w:val="28"/>
        </w:rPr>
        <w:t>Ежемесячное материальное вознаграждение Почетному гражданину ЗАТО Железногорск Красноярского края при достижении пенсионного возраста</w:t>
      </w:r>
      <w:r w:rsidR="0028587B" w:rsidRPr="0028587B">
        <w:rPr>
          <w:rFonts w:ascii="Times New Roman" w:hAnsi="Times New Roman"/>
          <w:sz w:val="28"/>
          <w:szCs w:val="28"/>
        </w:rPr>
        <w:t>”</w:t>
      </w:r>
      <w:r w:rsidR="008C3B3C" w:rsidRPr="008D1677">
        <w:rPr>
          <w:rFonts w:ascii="Times New Roman" w:hAnsi="Times New Roman"/>
          <w:sz w:val="28"/>
          <w:szCs w:val="28"/>
        </w:rPr>
        <w:t>»</w:t>
      </w:r>
      <w:r w:rsidR="004D4B45" w:rsidRPr="008D1677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052DBF" w:rsidRPr="0028587B" w:rsidRDefault="00052DBF" w:rsidP="00052DB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D1677">
        <w:rPr>
          <w:rFonts w:ascii="Times New Roman" w:hAnsi="Times New Roman"/>
          <w:sz w:val="28"/>
          <w:szCs w:val="28"/>
        </w:rPr>
        <w:t>1.1. В наименовании, в пункте 1 постановления слова «Администрации закрытого административно-территориального образования город Железногорск» заменить словами «</w:t>
      </w:r>
      <w:proofErr w:type="gramStart"/>
      <w:r w:rsidRPr="008D1677">
        <w:rPr>
          <w:rFonts w:ascii="Times New Roman" w:hAnsi="Times New Roman"/>
          <w:sz w:val="28"/>
          <w:szCs w:val="28"/>
        </w:rPr>
        <w:t>Адми</w:t>
      </w:r>
      <w:r w:rsidR="0028587B">
        <w:rPr>
          <w:rFonts w:ascii="Times New Roman" w:hAnsi="Times New Roman"/>
          <w:sz w:val="28"/>
          <w:szCs w:val="28"/>
        </w:rPr>
        <w:t>нистрации</w:t>
      </w:r>
      <w:proofErr w:type="gramEnd"/>
      <w:r w:rsidR="0028587B">
        <w:rPr>
          <w:rFonts w:ascii="Times New Roman" w:hAnsi="Times New Roman"/>
          <w:sz w:val="28"/>
          <w:szCs w:val="28"/>
        </w:rPr>
        <w:t xml:space="preserve"> ЗАТО г. Железногорск».</w:t>
      </w:r>
    </w:p>
    <w:p w:rsidR="008C3B3C" w:rsidRPr="008D1677" w:rsidRDefault="00052DBF" w:rsidP="000C5A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D1677">
        <w:rPr>
          <w:rFonts w:ascii="Times New Roman" w:hAnsi="Times New Roman"/>
          <w:sz w:val="28"/>
          <w:szCs w:val="28"/>
        </w:rPr>
        <w:lastRenderedPageBreak/>
        <w:t>1.2. В преамбуле постановления</w:t>
      </w:r>
      <w:r w:rsidR="008C3B3C" w:rsidRPr="008D1677">
        <w:rPr>
          <w:rFonts w:ascii="Times New Roman" w:hAnsi="Times New Roman"/>
          <w:sz w:val="28"/>
          <w:szCs w:val="28"/>
        </w:rPr>
        <w:t>:</w:t>
      </w:r>
    </w:p>
    <w:p w:rsidR="008C3B3C" w:rsidRPr="008D1677" w:rsidRDefault="008C3B3C" w:rsidP="008C3B3C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D1677">
        <w:rPr>
          <w:rFonts w:ascii="Times New Roman" w:hAnsi="Times New Roman"/>
          <w:sz w:val="28"/>
          <w:szCs w:val="28"/>
        </w:rPr>
        <w:t xml:space="preserve">слова «постановлением Правительства Российской Федерации </w:t>
      </w:r>
      <w:r w:rsidRPr="008D1677">
        <w:rPr>
          <w:rFonts w:ascii="Times New Roman" w:hAnsi="Times New Roman"/>
          <w:sz w:val="28"/>
          <w:szCs w:val="28"/>
          <w:lang w:eastAsia="ar-SA"/>
        </w:rPr>
        <w:t xml:space="preserve">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«постановлением Администрации ЗАТО </w:t>
      </w:r>
      <w:proofErr w:type="spellStart"/>
      <w:r w:rsidRPr="008D1677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8D1677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8D1677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  <w:r w:rsidRPr="008D1677">
        <w:rPr>
          <w:rFonts w:ascii="Times New Roman" w:hAnsi="Times New Roman"/>
          <w:sz w:val="28"/>
          <w:szCs w:val="28"/>
          <w:lang w:eastAsia="ar-SA"/>
        </w:rPr>
        <w:t xml:space="preserve"> от 11.10.2010 № 1580» заменить словами «</w:t>
      </w:r>
      <w:r w:rsidRPr="008D167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«</w:t>
      </w:r>
      <w:r w:rsidRPr="008D1677">
        <w:rPr>
          <w:rFonts w:ascii="Times New Roman" w:hAnsi="Times New Roman"/>
          <w:sz w:val="28"/>
          <w:szCs w:val="28"/>
          <w:lang w:eastAsia="ar-SA"/>
        </w:rPr>
        <w:t>постановлением Администрации ЗАТО г. Железногорск от 01.06.2018 № 1024» соответственно;</w:t>
      </w:r>
    </w:p>
    <w:p w:rsidR="008C3B3C" w:rsidRPr="0028587B" w:rsidRDefault="008C3B3C" w:rsidP="008C3B3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D1677">
        <w:rPr>
          <w:rFonts w:ascii="Times New Roman" w:hAnsi="Times New Roman"/>
          <w:sz w:val="28"/>
          <w:szCs w:val="28"/>
          <w:lang w:eastAsia="ar-SA"/>
        </w:rPr>
        <w:t xml:space="preserve">слова «решением Совета депутатов ЗАТО </w:t>
      </w:r>
      <w:proofErr w:type="spellStart"/>
      <w:r w:rsidRPr="008D1677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8D1677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8D1677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  <w:r w:rsidRPr="008D1677">
        <w:rPr>
          <w:rFonts w:ascii="Times New Roman" w:hAnsi="Times New Roman"/>
          <w:sz w:val="28"/>
          <w:szCs w:val="28"/>
          <w:lang w:eastAsia="ar-SA"/>
        </w:rPr>
        <w:t xml:space="preserve"> от 18.12</w:t>
      </w:r>
      <w:r w:rsidR="00277888" w:rsidRPr="008D1677">
        <w:rPr>
          <w:rFonts w:ascii="Times New Roman" w:hAnsi="Times New Roman"/>
          <w:sz w:val="28"/>
          <w:szCs w:val="28"/>
          <w:lang w:eastAsia="ar-SA"/>
        </w:rPr>
        <w:t>.2008 №51-</w:t>
      </w:r>
      <w:r w:rsidR="0028587B">
        <w:rPr>
          <w:rFonts w:ascii="Times New Roman" w:hAnsi="Times New Roman"/>
          <w:sz w:val="28"/>
          <w:szCs w:val="28"/>
          <w:lang w:eastAsia="ar-SA"/>
        </w:rPr>
        <w:t xml:space="preserve">375Р </w:t>
      </w:r>
      <w:r w:rsidR="0028587B" w:rsidRPr="0028587B">
        <w:rPr>
          <w:rFonts w:ascii="Times New Roman" w:hAnsi="Times New Roman"/>
          <w:sz w:val="28"/>
          <w:szCs w:val="28"/>
          <w:lang w:eastAsia="ar-SA"/>
        </w:rPr>
        <w:t>“</w:t>
      </w:r>
      <w:r w:rsidR="0028587B">
        <w:rPr>
          <w:rFonts w:ascii="Times New Roman" w:hAnsi="Times New Roman"/>
          <w:sz w:val="28"/>
          <w:szCs w:val="28"/>
          <w:lang w:eastAsia="ar-SA"/>
        </w:rPr>
        <w:t xml:space="preserve">Об утверждении положения </w:t>
      </w:r>
      <w:r w:rsidR="0028587B" w:rsidRPr="0028587B">
        <w:rPr>
          <w:rFonts w:ascii="Times New Roman" w:hAnsi="Times New Roman"/>
          <w:sz w:val="28"/>
          <w:szCs w:val="28"/>
          <w:lang w:eastAsia="ar-SA"/>
        </w:rPr>
        <w:t>“</w:t>
      </w:r>
      <w:r w:rsidR="00277888" w:rsidRPr="008D1677">
        <w:rPr>
          <w:rFonts w:ascii="Times New Roman" w:hAnsi="Times New Roman"/>
          <w:sz w:val="28"/>
          <w:szCs w:val="28"/>
          <w:lang w:eastAsia="ar-SA"/>
        </w:rPr>
        <w:t>О П</w:t>
      </w:r>
      <w:r w:rsidRPr="008D1677">
        <w:rPr>
          <w:rFonts w:ascii="Times New Roman" w:hAnsi="Times New Roman"/>
          <w:sz w:val="28"/>
          <w:szCs w:val="28"/>
          <w:lang w:eastAsia="ar-SA"/>
        </w:rPr>
        <w:t>очетном гражданине ЗАТО Железногорс</w:t>
      </w:r>
      <w:r w:rsidR="0028587B">
        <w:rPr>
          <w:rFonts w:ascii="Times New Roman" w:hAnsi="Times New Roman"/>
          <w:sz w:val="28"/>
          <w:szCs w:val="28"/>
          <w:lang w:eastAsia="ar-SA"/>
        </w:rPr>
        <w:t>к Красноярского края</w:t>
      </w:r>
      <w:r w:rsidR="0028587B" w:rsidRPr="0028587B">
        <w:rPr>
          <w:rFonts w:ascii="Times New Roman" w:hAnsi="Times New Roman"/>
          <w:sz w:val="28"/>
          <w:szCs w:val="28"/>
          <w:lang w:eastAsia="ar-SA"/>
        </w:rPr>
        <w:t>”</w:t>
      </w:r>
      <w:r w:rsidR="0028587B">
        <w:rPr>
          <w:rFonts w:ascii="Times New Roman" w:hAnsi="Times New Roman"/>
          <w:sz w:val="28"/>
          <w:szCs w:val="28"/>
          <w:lang w:eastAsia="ar-SA"/>
        </w:rPr>
        <w:t>» исключить.</w:t>
      </w:r>
    </w:p>
    <w:p w:rsidR="00052DBF" w:rsidRPr="008D1677" w:rsidRDefault="00052DBF" w:rsidP="00052D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677">
        <w:rPr>
          <w:rFonts w:ascii="Times New Roman" w:hAnsi="Times New Roman"/>
          <w:sz w:val="28"/>
          <w:szCs w:val="28"/>
        </w:rPr>
        <w:t>1.3. Приложение № 1 к постановлени</w:t>
      </w:r>
      <w:r w:rsidR="0028587B">
        <w:rPr>
          <w:rFonts w:ascii="Times New Roman" w:hAnsi="Times New Roman"/>
          <w:sz w:val="28"/>
          <w:szCs w:val="28"/>
        </w:rPr>
        <w:t>ю изложить в редакции согласно п</w:t>
      </w:r>
      <w:r w:rsidRPr="008D1677">
        <w:rPr>
          <w:rFonts w:ascii="Times New Roman" w:hAnsi="Times New Roman"/>
          <w:sz w:val="28"/>
          <w:szCs w:val="28"/>
        </w:rPr>
        <w:t>риложению к настоящему постановлению.</w:t>
      </w:r>
    </w:p>
    <w:p w:rsidR="00052DBF" w:rsidRPr="008D1677" w:rsidRDefault="00052DBF" w:rsidP="00052DB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D1677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8D167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D1677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настоящее постановление до сведения населения через газету «Город и горожане».</w:t>
      </w:r>
    </w:p>
    <w:p w:rsidR="00052DBF" w:rsidRPr="008D1677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D1677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8D167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D1677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8587B" w:rsidRPr="00DD1E83" w:rsidRDefault="00052DBF" w:rsidP="002858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D1677">
        <w:rPr>
          <w:rFonts w:ascii="Times New Roman" w:hAnsi="Times New Roman"/>
          <w:sz w:val="28"/>
          <w:szCs w:val="28"/>
        </w:rPr>
        <w:t xml:space="preserve">4. </w:t>
      </w:r>
      <w:r w:rsidR="0028587B" w:rsidRPr="00DD1E83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28587B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="0028587B">
        <w:rPr>
          <w:rFonts w:ascii="Times New Roman" w:hAnsi="Times New Roman"/>
          <w:sz w:val="28"/>
          <w:szCs w:val="28"/>
        </w:rPr>
        <w:t>Главы</w:t>
      </w:r>
      <w:proofErr w:type="gramEnd"/>
      <w:r w:rsidR="0028587B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Е.А. Карташова</w:t>
      </w:r>
      <w:r w:rsidR="0028587B" w:rsidRPr="00DD1E83">
        <w:rPr>
          <w:rFonts w:ascii="Times New Roman" w:hAnsi="Times New Roman"/>
          <w:sz w:val="28"/>
          <w:szCs w:val="28"/>
        </w:rPr>
        <w:t xml:space="preserve">. </w:t>
      </w:r>
    </w:p>
    <w:p w:rsidR="00052DBF" w:rsidRPr="008D1677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1677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8D167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52DBF" w:rsidRPr="008D1677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52DBF" w:rsidRPr="008D1677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F3DC2" w:rsidRPr="008D1677" w:rsidRDefault="00AF3DC2" w:rsidP="00AF3DC2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8D1677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 w:rsidR="000C5A85" w:rsidRPr="008D1677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proofErr w:type="gramEnd"/>
      <w:r w:rsidRPr="008D1677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                                                          </w:t>
      </w:r>
      <w:r w:rsidR="000C5A85" w:rsidRPr="008D167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D1677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0C5A85" w:rsidRPr="008D1677">
        <w:rPr>
          <w:rFonts w:ascii="Times New Roman" w:eastAsiaTheme="minorHAnsi" w:hAnsi="Times New Roman"/>
          <w:sz w:val="28"/>
          <w:szCs w:val="28"/>
          <w:lang w:eastAsia="en-US"/>
        </w:rPr>
        <w:t xml:space="preserve">И.Г. </w:t>
      </w:r>
      <w:proofErr w:type="spellStart"/>
      <w:r w:rsidR="000C5A85" w:rsidRPr="008D1677">
        <w:rPr>
          <w:rFonts w:ascii="Times New Roman" w:eastAsiaTheme="minorHAnsi" w:hAnsi="Times New Roman"/>
          <w:sz w:val="28"/>
          <w:szCs w:val="28"/>
          <w:lang w:eastAsia="en-US"/>
        </w:rPr>
        <w:t>Куксин</w:t>
      </w:r>
      <w:proofErr w:type="spellEnd"/>
    </w:p>
    <w:sectPr w:rsidR="00AF3DC2" w:rsidRPr="008D1677" w:rsidSect="00AF3DC2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888" w:rsidRDefault="00277888" w:rsidP="00B71E51">
      <w:r>
        <w:separator/>
      </w:r>
    </w:p>
  </w:endnote>
  <w:endnote w:type="continuationSeparator" w:id="0">
    <w:p w:rsidR="00277888" w:rsidRDefault="00277888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888" w:rsidRDefault="00277888" w:rsidP="00B71E51">
      <w:r>
        <w:separator/>
      </w:r>
    </w:p>
  </w:footnote>
  <w:footnote w:type="continuationSeparator" w:id="0">
    <w:p w:rsidR="00277888" w:rsidRDefault="00277888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453514"/>
      <w:docPartObj>
        <w:docPartGallery w:val="Page Numbers (Top of Page)"/>
        <w:docPartUnique/>
      </w:docPartObj>
    </w:sdtPr>
    <w:sdtEndPr/>
    <w:sdtContent>
      <w:p w:rsidR="00277888" w:rsidRDefault="0027788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62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7888" w:rsidRDefault="0027788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4052844"/>
    <w:multiLevelType w:val="multilevel"/>
    <w:tmpl w:val="F938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A32"/>
    <w:rsid w:val="000060D3"/>
    <w:rsid w:val="00042443"/>
    <w:rsid w:val="00052DBF"/>
    <w:rsid w:val="000844B8"/>
    <w:rsid w:val="000C5A85"/>
    <w:rsid w:val="000D6DD3"/>
    <w:rsid w:val="000E3A63"/>
    <w:rsid w:val="000F7C9A"/>
    <w:rsid w:val="0012215B"/>
    <w:rsid w:val="00133CE5"/>
    <w:rsid w:val="001424FC"/>
    <w:rsid w:val="001723B3"/>
    <w:rsid w:val="00180A10"/>
    <w:rsid w:val="001B2E1C"/>
    <w:rsid w:val="001F0FB5"/>
    <w:rsid w:val="001F6741"/>
    <w:rsid w:val="002328F7"/>
    <w:rsid w:val="00245752"/>
    <w:rsid w:val="00275899"/>
    <w:rsid w:val="00277888"/>
    <w:rsid w:val="0028587B"/>
    <w:rsid w:val="002B6DA5"/>
    <w:rsid w:val="002D3A9F"/>
    <w:rsid w:val="002E260E"/>
    <w:rsid w:val="003115F5"/>
    <w:rsid w:val="003156C8"/>
    <w:rsid w:val="00326247"/>
    <w:rsid w:val="003462B8"/>
    <w:rsid w:val="00354B9D"/>
    <w:rsid w:val="00373BC1"/>
    <w:rsid w:val="0037779C"/>
    <w:rsid w:val="00390A32"/>
    <w:rsid w:val="003C1E53"/>
    <w:rsid w:val="003C431D"/>
    <w:rsid w:val="003E462A"/>
    <w:rsid w:val="003E6C7C"/>
    <w:rsid w:val="003F0C31"/>
    <w:rsid w:val="00406CAF"/>
    <w:rsid w:val="00424599"/>
    <w:rsid w:val="004572EE"/>
    <w:rsid w:val="004702AF"/>
    <w:rsid w:val="0049620A"/>
    <w:rsid w:val="004A246D"/>
    <w:rsid w:val="004D4B45"/>
    <w:rsid w:val="0052097E"/>
    <w:rsid w:val="00527246"/>
    <w:rsid w:val="005441E6"/>
    <w:rsid w:val="00581FA5"/>
    <w:rsid w:val="00583D5F"/>
    <w:rsid w:val="0059075B"/>
    <w:rsid w:val="005953DB"/>
    <w:rsid w:val="0059687B"/>
    <w:rsid w:val="00596890"/>
    <w:rsid w:val="005E6F12"/>
    <w:rsid w:val="005F516B"/>
    <w:rsid w:val="00602800"/>
    <w:rsid w:val="00616AB7"/>
    <w:rsid w:val="00620E4F"/>
    <w:rsid w:val="00623131"/>
    <w:rsid w:val="00625236"/>
    <w:rsid w:val="00634BDA"/>
    <w:rsid w:val="00671309"/>
    <w:rsid w:val="006B66E7"/>
    <w:rsid w:val="0077468C"/>
    <w:rsid w:val="007B13DA"/>
    <w:rsid w:val="007C3668"/>
    <w:rsid w:val="007E6B30"/>
    <w:rsid w:val="00812162"/>
    <w:rsid w:val="00842C56"/>
    <w:rsid w:val="0084389C"/>
    <w:rsid w:val="0089374A"/>
    <w:rsid w:val="008A1D9D"/>
    <w:rsid w:val="008C0C32"/>
    <w:rsid w:val="008C3B3C"/>
    <w:rsid w:val="008D1677"/>
    <w:rsid w:val="008F70A4"/>
    <w:rsid w:val="00905BDD"/>
    <w:rsid w:val="009129AA"/>
    <w:rsid w:val="00931777"/>
    <w:rsid w:val="00933720"/>
    <w:rsid w:val="009A0E7B"/>
    <w:rsid w:val="009C4335"/>
    <w:rsid w:val="009F0095"/>
    <w:rsid w:val="00A2084E"/>
    <w:rsid w:val="00A75F10"/>
    <w:rsid w:val="00AB7D71"/>
    <w:rsid w:val="00AF03A1"/>
    <w:rsid w:val="00AF3DC2"/>
    <w:rsid w:val="00B31410"/>
    <w:rsid w:val="00B41B35"/>
    <w:rsid w:val="00B71E51"/>
    <w:rsid w:val="00B77025"/>
    <w:rsid w:val="00B82873"/>
    <w:rsid w:val="00B8415A"/>
    <w:rsid w:val="00B85981"/>
    <w:rsid w:val="00B93B72"/>
    <w:rsid w:val="00C0603F"/>
    <w:rsid w:val="00C56F45"/>
    <w:rsid w:val="00C62E4C"/>
    <w:rsid w:val="00C70B3E"/>
    <w:rsid w:val="00C848FC"/>
    <w:rsid w:val="00CB665D"/>
    <w:rsid w:val="00CF7663"/>
    <w:rsid w:val="00D37006"/>
    <w:rsid w:val="00D60CE4"/>
    <w:rsid w:val="00D84A2D"/>
    <w:rsid w:val="00D96933"/>
    <w:rsid w:val="00DA6703"/>
    <w:rsid w:val="00DA7AC7"/>
    <w:rsid w:val="00DC42DF"/>
    <w:rsid w:val="00DF70F8"/>
    <w:rsid w:val="00E35FAB"/>
    <w:rsid w:val="00E6276E"/>
    <w:rsid w:val="00E70C60"/>
    <w:rsid w:val="00EB5CA2"/>
    <w:rsid w:val="00EC0133"/>
    <w:rsid w:val="00F07FED"/>
    <w:rsid w:val="00F10FCD"/>
    <w:rsid w:val="00F16856"/>
    <w:rsid w:val="00F20089"/>
    <w:rsid w:val="00F24799"/>
    <w:rsid w:val="00F325A0"/>
    <w:rsid w:val="00F62913"/>
    <w:rsid w:val="00F71CB8"/>
    <w:rsid w:val="00F8428C"/>
    <w:rsid w:val="00F922B2"/>
    <w:rsid w:val="00F97D2E"/>
    <w:rsid w:val="00FC2B42"/>
    <w:rsid w:val="00FD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2DBF"/>
  </w:style>
  <w:style w:type="character" w:customStyle="1" w:styleId="12">
    <w:name w:val="Основной шрифт абзаца1"/>
    <w:rsid w:val="00052DBF"/>
  </w:style>
  <w:style w:type="character" w:customStyle="1" w:styleId="FontStyle11">
    <w:name w:val="Font Style11"/>
    <w:rsid w:val="00052DBF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052DBF"/>
    <w:rPr>
      <w:color w:val="0000FF"/>
      <w:u w:val="single"/>
    </w:rPr>
  </w:style>
  <w:style w:type="character" w:styleId="ae">
    <w:name w:val="page number"/>
    <w:basedOn w:val="12"/>
    <w:rsid w:val="00052DBF"/>
  </w:style>
  <w:style w:type="character" w:customStyle="1" w:styleId="FontStyle13">
    <w:name w:val="Font Style13"/>
    <w:rsid w:val="00052DBF"/>
    <w:rPr>
      <w:rFonts w:ascii="Arial" w:hAnsi="Arial" w:cs="Arial"/>
      <w:b/>
      <w:bCs/>
      <w:sz w:val="16"/>
      <w:szCs w:val="16"/>
    </w:rPr>
  </w:style>
  <w:style w:type="character" w:customStyle="1" w:styleId="WW8Num3z2">
    <w:name w:val="WW8Num3z2"/>
    <w:rsid w:val="00052DBF"/>
    <w:rPr>
      <w:rFonts w:ascii="Times New Roman" w:hAnsi="Times New Roman"/>
      <w:sz w:val="28"/>
      <w:szCs w:val="34"/>
    </w:rPr>
  </w:style>
  <w:style w:type="paragraph" w:customStyle="1" w:styleId="af">
    <w:name w:val="Заголовок"/>
    <w:basedOn w:val="a"/>
    <w:next w:val="af0"/>
    <w:rsid w:val="00052DBF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0">
    <w:name w:val="Body Text"/>
    <w:basedOn w:val="a"/>
    <w:link w:val="af1"/>
    <w:rsid w:val="00052DBF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basedOn w:val="a0"/>
    <w:link w:val="af0"/>
    <w:rsid w:val="00052DBF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2">
    <w:name w:val="List"/>
    <w:basedOn w:val="af0"/>
    <w:rsid w:val="00052DBF"/>
    <w:rPr>
      <w:rFonts w:ascii="Arial" w:hAnsi="Arial" w:cs="Mangal"/>
    </w:rPr>
  </w:style>
  <w:style w:type="paragraph" w:customStyle="1" w:styleId="13">
    <w:name w:val="Название1"/>
    <w:basedOn w:val="a"/>
    <w:rsid w:val="00052DBF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52DBF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5">
    <w:name w:val="Обычный1"/>
    <w:rsid w:val="00052DB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052DB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052DB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052DB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052DBF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052DB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052DBF"/>
    <w:pPr>
      <w:jc w:val="center"/>
    </w:pPr>
    <w:rPr>
      <w:b/>
      <w:bCs/>
    </w:rPr>
  </w:style>
  <w:style w:type="paragraph" w:customStyle="1" w:styleId="31">
    <w:name w:val="Обычный3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Обычный1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052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6"/>
    <w:uiPriority w:val="59"/>
    <w:rsid w:val="00052D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27</cp:revision>
  <cp:lastPrinted>2018-11-14T02:48:00Z</cp:lastPrinted>
  <dcterms:created xsi:type="dcterms:W3CDTF">2016-03-16T07:05:00Z</dcterms:created>
  <dcterms:modified xsi:type="dcterms:W3CDTF">2018-11-23T09:11:00Z</dcterms:modified>
</cp:coreProperties>
</file>